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45E9AC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</w:t>
      </w:r>
      <w:r w:rsidR="008A6724">
        <w:rPr>
          <w:rFonts w:ascii="Garamond" w:hAnsi="Garamond"/>
          <w:sz w:val="24"/>
          <w:szCs w:val="24"/>
        </w:rPr>
        <w:t>10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15786A5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8A6724" w:rsidRPr="0009470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https://zakazky.zcu.cz/contract_display_4493.html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24C50F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8A6724">
        <w:rPr>
          <w:rFonts w:ascii="Garamond" w:hAnsi="Garamond" w:cs="Arial"/>
          <w:b/>
          <w:sz w:val="22"/>
          <w:szCs w:val="22"/>
        </w:rPr>
        <w:t>2</w:t>
      </w:r>
      <w:bookmarkStart w:id="1" w:name="_GoBack"/>
      <w:bookmarkEnd w:id="1"/>
      <w:r w:rsidR="00236A98">
        <w:rPr>
          <w:rFonts w:ascii="Garamond" w:hAnsi="Garamond" w:cs="Arial"/>
          <w:b/>
          <w:sz w:val="22"/>
          <w:szCs w:val="22"/>
        </w:rPr>
        <w:t>9</w:t>
      </w:r>
      <w:r w:rsidR="000D1957">
        <w:rPr>
          <w:rFonts w:ascii="Garamond" w:hAnsi="Garamond" w:cs="Arial"/>
          <w:b/>
          <w:sz w:val="22"/>
          <w:szCs w:val="22"/>
        </w:rPr>
        <w:t>.03</w:t>
      </w:r>
      <w:r w:rsidR="006C4DD5" w:rsidRPr="0091248A">
        <w:rPr>
          <w:rFonts w:ascii="Garamond" w:hAnsi="Garamond" w:cs="Arial"/>
          <w:b/>
          <w:sz w:val="22"/>
          <w:szCs w:val="22"/>
        </w:rPr>
        <w:t>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236A98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69AD6" w14:textId="77777777" w:rsidR="00350B80" w:rsidRDefault="00350B80" w:rsidP="00795AAC">
      <w:r>
        <w:separator/>
      </w:r>
    </w:p>
  </w:endnote>
  <w:endnote w:type="continuationSeparator" w:id="0">
    <w:p w14:paraId="66400402" w14:textId="77777777" w:rsidR="00350B80" w:rsidRDefault="00350B8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A6724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A672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B4887" w14:textId="77777777" w:rsidR="00350B80" w:rsidRDefault="00350B80" w:rsidP="00795AAC">
      <w:r>
        <w:separator/>
      </w:r>
    </w:p>
  </w:footnote>
  <w:footnote w:type="continuationSeparator" w:id="0">
    <w:p w14:paraId="31E3681E" w14:textId="77777777" w:rsidR="00350B80" w:rsidRDefault="00350B8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0B80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724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9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pT89CSCjVm2Wo2qq31EfYU8rEoo=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9Eb6vDHOSf0wIgFuBzA6iy7sNjk=</DigestValue>
    </Reference>
  </SignedInfo>
  <SignatureValue>J5/HXLNL4tZibmdERK5qPxasqnUTDfmePEloGH/dUK7kqsvb4rxeW69vyk60PxjYBFQ9591ZLCc0
fZA0ZAWYcGYHpgRyEFRistO5lWJ8rEQX8PSAk63MwN7DRp2I01LA6tu8NRH9twSdBZe0e+IXEoiH
W6K0vzEA/erB50H/pTWi1GKa7k8pyNJiiWd2Nk1NCdGDxpyjZ8uB7bhCURkhZvogqEUWUnUSO/Qr
fIFST940OY5rGFnYS29T3JvVqcEHqotZNvD2FvyxSdFq3PYnYUuugA/UFMzW8Hed/oVpS6u6Zn/H
uJXa77Tc9DKlibfYNV5zD6iuskA8rKLjKODpSg==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F4MpN0J1Vbr7ASdBujUEKq1acro=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QRdZ9/iLZA+zTImSa4VCoTX3T9A=</DigestValue>
      </Reference>
      <Reference URI="/word/document.xml?ContentType=application/vnd.openxmlformats-officedocument.wordprocessingml.document.main+xml">
        <DigestMethod Algorithm="http://www.w3.org/2000/09/xmldsig#sha1"/>
        <DigestValue>YDP/jv6GLRI3K0l6LesEPqa1Nxs=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D/SGiloi+Tmnh0o+VJAVe+wyC7M=</DigestValue>
      </Reference>
      <Reference URI="/word/endnotes.xml?ContentType=application/vnd.openxmlformats-officedocument.wordprocessingml.endnotes+xml">
        <DigestMethod Algorithm="http://www.w3.org/2000/09/xmldsig#sha1"/>
        <DigestValue>qm9Wbnq9wPWmKh8haMftkQCfgJw=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UzcdOmn5s6sKZKYuZ7oEOMMfvdU=</DigestValue>
      </Reference>
    </Manifest>
    <SignatureProperties>
      <SignatureProperty Id="idSignatureTime" Target="#idPackageSignature">
        <mdssi:SignatureTime>
          <mdssi:Format>YYYY-MM-DDThh:mm:ssTZD</mdssi:Format>
          <mdssi:Value>2021-03-16T08:15:26Z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2021-03-16T08:15:26Z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5F6D6-1717-4D95-BDF7-91BD1178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1779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2021-01-25T13:07:00Z</dcterms:created>
  <dcterms:modified xsi:type="dcterms:W3CDTF">2021-03-16T08:15:00Z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